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1E9" w:rsidRDefault="005031E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3419. </w:t>
      </w:r>
      <w:r w:rsidRPr="005031E9">
        <w:rPr>
          <w:rFonts w:ascii="Tahoma" w:hAnsi="Tahoma" w:cs="Tahoma"/>
          <w:b/>
        </w:rPr>
        <w:t>10. srpna 2025.</w:t>
      </w:r>
      <w:r>
        <w:rPr>
          <w:rFonts w:ascii="Tahoma" w:hAnsi="Tahoma" w:cs="Tahoma"/>
        </w:rPr>
        <w:t xml:space="preserve"> Připomínka poselství Boha Otce ze dne 21. dubna 2021.</w:t>
      </w:r>
    </w:p>
    <w:p w:rsidR="00327D9D" w:rsidRDefault="005031E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Glynda Linkous (USA), </w:t>
      </w:r>
      <w:hyperlink r:id="rId7" w:history="1">
        <w:r w:rsidR="00417D9E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  <w:r>
        <w:rPr>
          <w:rFonts w:ascii="Tahoma" w:hAnsi="Tahoma" w:cs="Tahoma"/>
        </w:rPr>
        <w:t xml:space="preserve"> </w:t>
      </w:r>
    </w:p>
    <w:p w:rsidR="00327D9D" w:rsidRDefault="00327D9D">
      <w:pPr>
        <w:rPr>
          <w:rFonts w:ascii="Tahoma" w:hAnsi="Tahoma" w:cs="Tahoma"/>
        </w:rPr>
      </w:pPr>
    </w:p>
    <w:p w:rsidR="00327D9D" w:rsidRPr="00C332AE" w:rsidRDefault="00327D9D" w:rsidP="00C332AE">
      <w:pPr>
        <w:jc w:val="center"/>
        <w:rPr>
          <w:rFonts w:ascii="Tahoma" w:hAnsi="Tahoma" w:cs="Tahoma"/>
          <w:b/>
        </w:rPr>
      </w:pPr>
    </w:p>
    <w:p w:rsidR="00653771" w:rsidRDefault="00C332AE" w:rsidP="00C332AE">
      <w:pPr>
        <w:jc w:val="center"/>
        <w:rPr>
          <w:rFonts w:ascii="Tahoma" w:hAnsi="Tahoma" w:cs="Tahoma"/>
          <w:b/>
        </w:rPr>
      </w:pPr>
      <w:r w:rsidRPr="00C332AE">
        <w:rPr>
          <w:rFonts w:ascii="Tahoma" w:hAnsi="Tahoma" w:cs="Tahoma"/>
          <w:b/>
        </w:rPr>
        <w:t>BDÍ NAD VÁMI</w:t>
      </w:r>
    </w:p>
    <w:p w:rsidR="00C332AE" w:rsidRPr="00C332AE" w:rsidRDefault="00C332AE" w:rsidP="00C332AE">
      <w:pPr>
        <w:jc w:val="center"/>
        <w:rPr>
          <w:rFonts w:ascii="Tahoma" w:hAnsi="Tahoma" w:cs="Tahoma"/>
          <w:b/>
        </w:rPr>
      </w:pPr>
    </w:p>
    <w:p w:rsidR="00653771" w:rsidRPr="00FF7061" w:rsidRDefault="00653771">
      <w:pPr>
        <w:rPr>
          <w:rFonts w:ascii="Tahoma" w:hAnsi="Tahoma" w:cs="Tahoma"/>
        </w:rPr>
      </w:pPr>
    </w:p>
    <w:p w:rsidR="00653771" w:rsidRPr="00FF7061" w:rsidRDefault="00FF7061">
      <w:pPr>
        <w:rPr>
          <w:rFonts w:ascii="Tahoma" w:hAnsi="Tahoma" w:cs="Tahoma"/>
        </w:rPr>
      </w:pPr>
      <w:r>
        <w:rPr>
          <w:rFonts w:ascii="Tahoma" w:hAnsi="Tahoma" w:cs="Tahoma"/>
        </w:rPr>
        <w:t>Vaše</w:t>
      </w:r>
      <w:r w:rsidR="00C332AE" w:rsidRPr="00FF7061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představivost </w:t>
      </w:r>
      <w:r w:rsidR="00C332AE" w:rsidRPr="00FF7061">
        <w:rPr>
          <w:rFonts w:ascii="Tahoma" w:hAnsi="Tahoma" w:cs="Tahoma"/>
        </w:rPr>
        <w:t>není dostatečně velk</w:t>
      </w:r>
      <w:r>
        <w:rPr>
          <w:rFonts w:ascii="Tahoma" w:hAnsi="Tahoma" w:cs="Tahoma"/>
        </w:rPr>
        <w:t>á</w:t>
      </w:r>
      <w:r w:rsidR="00C332AE" w:rsidRPr="00FF7061">
        <w:rPr>
          <w:rFonts w:ascii="Tahoma" w:hAnsi="Tahoma" w:cs="Tahoma"/>
        </w:rPr>
        <w:t xml:space="preserve">, neboť </w:t>
      </w:r>
      <w:r w:rsidR="00327D9D">
        <w:rPr>
          <w:rFonts w:ascii="Tahoma" w:hAnsi="Tahoma" w:cs="Tahoma"/>
        </w:rPr>
        <w:t>J</w:t>
      </w:r>
      <w:r w:rsidR="00C332AE" w:rsidRPr="00FF7061">
        <w:rPr>
          <w:rFonts w:ascii="Tahoma" w:hAnsi="Tahoma" w:cs="Tahoma"/>
        </w:rPr>
        <w:t>á jsem Všemohoucí Bůh, praví Hospodin zástupů.</w:t>
      </w:r>
    </w:p>
    <w:p w:rsidR="00653771" w:rsidRPr="00FF7061" w:rsidRDefault="00653771">
      <w:pPr>
        <w:rPr>
          <w:rFonts w:ascii="Tahoma" w:hAnsi="Tahoma" w:cs="Tahoma"/>
        </w:rPr>
      </w:pPr>
    </w:p>
    <w:p w:rsidR="00653771" w:rsidRPr="00FF7061" w:rsidRDefault="00C332AE">
      <w:pPr>
        <w:rPr>
          <w:rFonts w:ascii="Tahoma" w:hAnsi="Tahoma" w:cs="Tahoma"/>
        </w:rPr>
      </w:pPr>
      <w:r w:rsidRPr="00FF7061">
        <w:rPr>
          <w:rFonts w:ascii="Tahoma" w:hAnsi="Tahoma" w:cs="Tahoma"/>
        </w:rPr>
        <w:t xml:space="preserve">Proč je </w:t>
      </w:r>
      <w:r w:rsidR="00FF7061">
        <w:rPr>
          <w:rFonts w:ascii="Tahoma" w:hAnsi="Tahoma" w:cs="Tahoma"/>
        </w:rPr>
        <w:t xml:space="preserve">vaše </w:t>
      </w:r>
      <w:r w:rsidRPr="00FF7061">
        <w:rPr>
          <w:rFonts w:ascii="Tahoma" w:hAnsi="Tahoma" w:cs="Tahoma"/>
        </w:rPr>
        <w:t>víra tak malá? Proč se nechává</w:t>
      </w:r>
      <w:r w:rsidR="00FF7061">
        <w:rPr>
          <w:rFonts w:ascii="Tahoma" w:hAnsi="Tahoma" w:cs="Tahoma"/>
        </w:rPr>
        <w:t>te</w:t>
      </w:r>
      <w:r w:rsidRPr="00FF7061">
        <w:rPr>
          <w:rFonts w:ascii="Tahoma" w:hAnsi="Tahoma" w:cs="Tahoma"/>
        </w:rPr>
        <w:t xml:space="preserve"> děsit událostmi ve světě, když </w:t>
      </w:r>
      <w:r w:rsidR="00FF7061">
        <w:rPr>
          <w:rFonts w:ascii="Tahoma" w:hAnsi="Tahoma" w:cs="Tahoma"/>
        </w:rPr>
        <w:t>nad vámi</w:t>
      </w:r>
      <w:r w:rsidRPr="00FF7061">
        <w:rPr>
          <w:rFonts w:ascii="Tahoma" w:hAnsi="Tahoma" w:cs="Tahoma"/>
        </w:rPr>
        <w:t xml:space="preserve"> neustále bdí mocní andělští válečníci ozbrojení meči? </w:t>
      </w:r>
    </w:p>
    <w:p w:rsidR="00653771" w:rsidRPr="00FF7061" w:rsidRDefault="00653771">
      <w:pPr>
        <w:rPr>
          <w:rFonts w:ascii="Tahoma" w:hAnsi="Tahoma" w:cs="Tahoma"/>
        </w:rPr>
      </w:pPr>
    </w:p>
    <w:p w:rsidR="00653771" w:rsidRPr="00FF7061" w:rsidRDefault="00C332AE">
      <w:pPr>
        <w:rPr>
          <w:rFonts w:ascii="Tahoma" w:hAnsi="Tahoma" w:cs="Tahoma"/>
        </w:rPr>
      </w:pPr>
      <w:r w:rsidRPr="00FF7061">
        <w:rPr>
          <w:rFonts w:ascii="Tahoma" w:hAnsi="Tahoma" w:cs="Tahoma"/>
        </w:rPr>
        <w:t>Proč tak pochybuje</w:t>
      </w:r>
      <w:r w:rsidR="00FF7061">
        <w:rPr>
          <w:rFonts w:ascii="Tahoma" w:hAnsi="Tahoma" w:cs="Tahoma"/>
        </w:rPr>
        <w:t>te</w:t>
      </w:r>
      <w:r w:rsidRPr="00FF7061">
        <w:rPr>
          <w:rFonts w:ascii="Tahoma" w:hAnsi="Tahoma" w:cs="Tahoma"/>
        </w:rPr>
        <w:t xml:space="preserve">, když nad </w:t>
      </w:r>
      <w:r w:rsidR="00FF7061">
        <w:rPr>
          <w:rFonts w:ascii="Tahoma" w:hAnsi="Tahoma" w:cs="Tahoma"/>
        </w:rPr>
        <w:t>vámi</w:t>
      </w:r>
      <w:r w:rsidRPr="00FF7061">
        <w:rPr>
          <w:rFonts w:ascii="Tahoma" w:hAnsi="Tahoma" w:cs="Tahoma"/>
        </w:rPr>
        <w:t xml:space="preserve"> bdím já, Bůh celého vesmíru? </w:t>
      </w:r>
    </w:p>
    <w:p w:rsidR="00653771" w:rsidRPr="00FF7061" w:rsidRDefault="00653771">
      <w:pPr>
        <w:rPr>
          <w:rFonts w:ascii="Tahoma" w:hAnsi="Tahoma" w:cs="Tahoma"/>
        </w:rPr>
      </w:pPr>
    </w:p>
    <w:p w:rsidR="00653771" w:rsidRDefault="00C332AE">
      <w:pPr>
        <w:rPr>
          <w:rFonts w:ascii="Tahoma" w:hAnsi="Tahoma" w:cs="Tahoma"/>
        </w:rPr>
      </w:pPr>
      <w:r w:rsidRPr="00FF7061">
        <w:rPr>
          <w:rFonts w:ascii="Tahoma" w:hAnsi="Tahoma" w:cs="Tahoma"/>
        </w:rPr>
        <w:t>Myslí</w:t>
      </w:r>
      <w:r w:rsidR="00327D9D">
        <w:rPr>
          <w:rFonts w:ascii="Tahoma" w:hAnsi="Tahoma" w:cs="Tahoma"/>
        </w:rPr>
        <w:t>te si</w:t>
      </w:r>
      <w:r w:rsidRPr="00FF7061">
        <w:rPr>
          <w:rFonts w:ascii="Tahoma" w:hAnsi="Tahoma" w:cs="Tahoma"/>
        </w:rPr>
        <w:t xml:space="preserve">, že jsem </w:t>
      </w:r>
      <w:r w:rsidR="00FF7061">
        <w:rPr>
          <w:rFonts w:ascii="Tahoma" w:hAnsi="Tahoma" w:cs="Tahoma"/>
        </w:rPr>
        <w:t>bezmocný</w:t>
      </w:r>
      <w:r w:rsidRPr="00FF7061">
        <w:rPr>
          <w:rFonts w:ascii="Tahoma" w:hAnsi="Tahoma" w:cs="Tahoma"/>
        </w:rPr>
        <w:t>?</w:t>
      </w:r>
    </w:p>
    <w:p w:rsidR="00FF7061" w:rsidRDefault="00FF7061">
      <w:pPr>
        <w:rPr>
          <w:rFonts w:ascii="Tahoma" w:hAnsi="Tahoma" w:cs="Tahoma"/>
        </w:rPr>
      </w:pPr>
    </w:p>
    <w:p w:rsidR="00FF7061" w:rsidRDefault="00FF7061">
      <w:pPr>
        <w:rPr>
          <w:rFonts w:ascii="Tahoma" w:hAnsi="Tahoma" w:cs="Tahoma"/>
        </w:rPr>
      </w:pPr>
      <w:r>
        <w:rPr>
          <w:rFonts w:ascii="Tahoma" w:hAnsi="Tahoma" w:cs="Tahoma"/>
        </w:rPr>
        <w:t>Bůh Otec</w:t>
      </w:r>
    </w:p>
    <w:p w:rsidR="00327D9D" w:rsidRDefault="00327D9D">
      <w:pPr>
        <w:rPr>
          <w:rFonts w:ascii="Tahoma" w:hAnsi="Tahoma" w:cs="Tahoma"/>
        </w:rPr>
      </w:pPr>
    </w:p>
    <w:p w:rsidR="00327D9D" w:rsidRDefault="00327D9D">
      <w:pPr>
        <w:rPr>
          <w:rFonts w:ascii="Tahoma" w:hAnsi="Tahoma" w:cs="Tahoma"/>
        </w:rPr>
      </w:pPr>
    </w:p>
    <w:p w:rsidR="00327D9D" w:rsidRPr="005031E9" w:rsidRDefault="00327D9D" w:rsidP="005031E9">
      <w:pPr>
        <w:rPr>
          <w:rFonts w:ascii="Tahoma" w:hAnsi="Tahoma" w:cs="Tahoma"/>
          <w:b/>
          <w:i/>
          <w:sz w:val="18"/>
          <w:szCs w:val="18"/>
        </w:rPr>
      </w:pPr>
      <w:r w:rsidRPr="005031E9">
        <w:rPr>
          <w:rFonts w:ascii="Tahoma" w:hAnsi="Tahoma" w:cs="Tahoma"/>
          <w:b/>
          <w:i/>
          <w:sz w:val="18"/>
          <w:szCs w:val="18"/>
        </w:rPr>
        <w:t>Ž 32, 7-10</w:t>
      </w:r>
    </w:p>
    <w:p w:rsidR="00327D9D" w:rsidRPr="005031E9" w:rsidRDefault="00327D9D" w:rsidP="005031E9">
      <w:pPr>
        <w:rPr>
          <w:rFonts w:ascii="Tahoma" w:hAnsi="Tahoma" w:cs="Tahoma"/>
          <w:b/>
          <w:i/>
          <w:sz w:val="18"/>
          <w:szCs w:val="18"/>
        </w:rPr>
      </w:pPr>
      <w:bookmarkStart w:id="0" w:name="v7"/>
      <w:bookmarkEnd w:id="0"/>
      <w:r w:rsidRPr="005031E9">
        <w:rPr>
          <w:rFonts w:ascii="Tahoma" w:hAnsi="Tahoma" w:cs="Tahoma"/>
          <w:b/>
          <w:i/>
          <w:sz w:val="18"/>
          <w:szCs w:val="18"/>
        </w:rPr>
        <w:t xml:space="preserve">7: Tys má skrýše, ty mě chráníš před soužením, nad tím, že jsem vyvázl, zaplesá všechno kolem. </w:t>
      </w:r>
    </w:p>
    <w:p w:rsidR="005031E9" w:rsidRDefault="005031E9" w:rsidP="005031E9">
      <w:pPr>
        <w:rPr>
          <w:rFonts w:ascii="Tahoma" w:hAnsi="Tahoma" w:cs="Tahoma"/>
          <w:b/>
          <w:i/>
          <w:sz w:val="18"/>
          <w:szCs w:val="18"/>
        </w:rPr>
      </w:pPr>
    </w:p>
    <w:p w:rsidR="00327D9D" w:rsidRPr="005031E9" w:rsidRDefault="00327D9D" w:rsidP="005031E9">
      <w:pPr>
        <w:rPr>
          <w:rFonts w:ascii="Tahoma" w:hAnsi="Tahoma" w:cs="Tahoma"/>
          <w:b/>
          <w:i/>
          <w:sz w:val="18"/>
          <w:szCs w:val="18"/>
        </w:rPr>
      </w:pPr>
      <w:bookmarkStart w:id="1" w:name="v8"/>
      <w:bookmarkEnd w:id="1"/>
      <w:r w:rsidRPr="005031E9">
        <w:rPr>
          <w:rFonts w:ascii="Tahoma" w:hAnsi="Tahoma" w:cs="Tahoma"/>
          <w:b/>
          <w:i/>
          <w:sz w:val="18"/>
          <w:szCs w:val="18"/>
        </w:rPr>
        <w:t xml:space="preserve">8: Dám ti prozíravost, ukážu ti cestu, kterou půjdeš, budu ti radit, spočine na tobě mé oko. </w:t>
      </w:r>
    </w:p>
    <w:p w:rsidR="005031E9" w:rsidRDefault="005031E9" w:rsidP="005031E9">
      <w:pPr>
        <w:rPr>
          <w:rFonts w:ascii="Tahoma" w:hAnsi="Tahoma" w:cs="Tahoma"/>
          <w:b/>
          <w:i/>
          <w:sz w:val="18"/>
          <w:szCs w:val="18"/>
        </w:rPr>
      </w:pPr>
    </w:p>
    <w:p w:rsidR="005031E9" w:rsidRDefault="00327D9D" w:rsidP="005031E9">
      <w:pPr>
        <w:rPr>
          <w:rFonts w:ascii="Tahoma" w:hAnsi="Tahoma" w:cs="Tahoma"/>
          <w:b/>
          <w:i/>
          <w:sz w:val="18"/>
          <w:szCs w:val="18"/>
        </w:rPr>
      </w:pPr>
      <w:bookmarkStart w:id="2" w:name="v9"/>
      <w:bookmarkEnd w:id="2"/>
      <w:r w:rsidRPr="005031E9">
        <w:rPr>
          <w:rFonts w:ascii="Tahoma" w:hAnsi="Tahoma" w:cs="Tahoma"/>
          <w:b/>
          <w:i/>
          <w:sz w:val="18"/>
          <w:szCs w:val="18"/>
        </w:rPr>
        <w:t xml:space="preserve">9: Nebuďte jako kůň či mezek bez rozumu: toho zdobí ohlávka a uzda na zkrocení, jinak ho u sebe </w:t>
      </w:r>
    </w:p>
    <w:p w:rsidR="00327D9D" w:rsidRPr="005031E9" w:rsidRDefault="00327D9D" w:rsidP="005031E9">
      <w:pPr>
        <w:rPr>
          <w:rFonts w:ascii="Tahoma" w:hAnsi="Tahoma" w:cs="Tahoma"/>
          <w:b/>
          <w:i/>
          <w:sz w:val="18"/>
          <w:szCs w:val="18"/>
        </w:rPr>
      </w:pPr>
      <w:r w:rsidRPr="005031E9">
        <w:rPr>
          <w:rFonts w:ascii="Tahoma" w:hAnsi="Tahoma" w:cs="Tahoma"/>
          <w:b/>
          <w:i/>
          <w:sz w:val="18"/>
          <w:szCs w:val="18"/>
        </w:rPr>
        <w:t xml:space="preserve">neudržíš. </w:t>
      </w:r>
    </w:p>
    <w:p w:rsidR="005031E9" w:rsidRDefault="005031E9" w:rsidP="005031E9">
      <w:pPr>
        <w:rPr>
          <w:rFonts w:ascii="Tahoma" w:hAnsi="Tahoma" w:cs="Tahoma"/>
          <w:b/>
          <w:i/>
          <w:sz w:val="18"/>
          <w:szCs w:val="18"/>
        </w:rPr>
      </w:pPr>
    </w:p>
    <w:p w:rsidR="00327D9D" w:rsidRPr="005031E9" w:rsidRDefault="00327D9D" w:rsidP="005031E9">
      <w:pPr>
        <w:rPr>
          <w:rFonts w:ascii="Tahoma" w:hAnsi="Tahoma" w:cs="Tahoma"/>
          <w:b/>
          <w:i/>
          <w:sz w:val="18"/>
          <w:szCs w:val="18"/>
        </w:rPr>
      </w:pPr>
      <w:bookmarkStart w:id="3" w:name="v10"/>
      <w:bookmarkEnd w:id="3"/>
      <w:r w:rsidRPr="005031E9">
        <w:rPr>
          <w:rFonts w:ascii="Tahoma" w:hAnsi="Tahoma" w:cs="Tahoma"/>
          <w:b/>
          <w:i/>
          <w:sz w:val="18"/>
          <w:szCs w:val="18"/>
        </w:rPr>
        <w:t xml:space="preserve">10: Mnoho bolestí postihne svévolníka, toho však, kdo doufá v Hospodina, obklopuje milosrdenství. </w:t>
      </w:r>
    </w:p>
    <w:p w:rsidR="00327D9D" w:rsidRPr="00FF7061" w:rsidRDefault="00327D9D">
      <w:pPr>
        <w:rPr>
          <w:rFonts w:ascii="Tahoma" w:hAnsi="Tahoma" w:cs="Tahoma"/>
        </w:rPr>
      </w:pPr>
    </w:p>
    <w:sectPr w:rsidR="00327D9D" w:rsidRPr="00FF7061" w:rsidSect="00653771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771" w:rsidRDefault="00C332AE">
      <w:r>
        <w:separator/>
      </w:r>
    </w:p>
  </w:endnote>
  <w:endnote w:type="continuationSeparator" w:id="0">
    <w:p w:rsidR="00653771" w:rsidRDefault="00C33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771" w:rsidRDefault="00C332AE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653771" w:rsidRDefault="00C332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7061"/>
    <w:rsid w:val="00327D9D"/>
    <w:rsid w:val="00417D9E"/>
    <w:rsid w:val="005031E9"/>
    <w:rsid w:val="00653771"/>
    <w:rsid w:val="00C332AE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3771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653771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653771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53771"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653771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653771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653771"/>
    <w:pPr>
      <w:widowControl w:val="0"/>
      <w:suppressLineNumbers/>
      <w:suppressAutoHyphens w:val="0"/>
    </w:pPr>
    <w:rPr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5031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2025-08-10T15:27:00Z</dcterms:created>
  <dcterms:modified xsi:type="dcterms:W3CDTF">2025-08-10T15:44:00Z</dcterms:modified>
</cp:coreProperties>
</file>